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F4A15" w14:textId="77777777" w:rsidR="006F0703" w:rsidRPr="006F0703" w:rsidRDefault="0098621C" w:rsidP="006F0703">
      <w:pPr>
        <w:spacing w:after="0"/>
        <w:rPr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>K</w:t>
      </w:r>
      <w:r w:rsidR="006F0703" w:rsidRPr="006F0703">
        <w:rPr>
          <w:b/>
          <w:bCs/>
          <w:szCs w:val="20"/>
          <w:u w:val="single"/>
        </w:rPr>
        <w:t>RYCÍ LIST NABÍDKY:</w:t>
      </w:r>
    </w:p>
    <w:tbl>
      <w:tblPr>
        <w:tblW w:w="129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2551"/>
        <w:gridCol w:w="2126"/>
        <w:gridCol w:w="2269"/>
        <w:gridCol w:w="3237"/>
      </w:tblGrid>
      <w:tr w:rsidR="006F0703" w:rsidRPr="006F0703" w14:paraId="6AEF1F44" w14:textId="77777777" w:rsidTr="008C08BE">
        <w:trPr>
          <w:gridAfter w:val="1"/>
          <w:wAfter w:w="3237" w:type="dxa"/>
          <w:cantSplit/>
          <w:trHeight w:val="758"/>
        </w:trPr>
        <w:tc>
          <w:tcPr>
            <w:tcW w:w="27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29E8E3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Název veřejné zakázky: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D81D76" w14:textId="77777777" w:rsidR="006F0703" w:rsidRPr="009F3EE9" w:rsidRDefault="009F3EE9" w:rsidP="009F3EE9">
            <w:pPr>
              <w:spacing w:after="0"/>
              <w:rPr>
                <w:b/>
                <w:szCs w:val="20"/>
              </w:rPr>
            </w:pPr>
            <w:r w:rsidRPr="009F3EE9">
              <w:rPr>
                <w:b/>
                <w:szCs w:val="20"/>
              </w:rPr>
              <w:t>„</w:t>
            </w:r>
            <w:r w:rsidR="00504ED6" w:rsidRPr="00504ED6">
              <w:rPr>
                <w:b/>
                <w:szCs w:val="20"/>
              </w:rPr>
              <w:t xml:space="preserve">Dodávka výpočetní techniky pro Město Kostelec nad Orlicí </w:t>
            </w:r>
            <w:r w:rsidRPr="009F3EE9">
              <w:rPr>
                <w:b/>
                <w:szCs w:val="20"/>
              </w:rPr>
              <w:t>“</w:t>
            </w:r>
          </w:p>
        </w:tc>
      </w:tr>
      <w:tr w:rsidR="006F0703" w:rsidRPr="006F0703" w14:paraId="2DDA61A1" w14:textId="77777777" w:rsidTr="008C08BE">
        <w:trPr>
          <w:gridAfter w:val="1"/>
          <w:wAfter w:w="3237" w:type="dxa"/>
          <w:cantSplit/>
          <w:trHeight w:val="2257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8F6704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Zadavatel: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6FF347" w14:textId="77777777" w:rsidR="006F0703" w:rsidRPr="006F0703" w:rsidRDefault="006F0703" w:rsidP="006F0703">
            <w:pPr>
              <w:spacing w:after="0"/>
              <w:rPr>
                <w:b/>
                <w:bCs/>
                <w:szCs w:val="20"/>
              </w:rPr>
            </w:pPr>
            <w:r w:rsidRPr="006F0703">
              <w:rPr>
                <w:b/>
                <w:bCs/>
                <w:szCs w:val="20"/>
              </w:rPr>
              <w:t>Město Kostelec nad Orlicí</w:t>
            </w:r>
          </w:p>
          <w:p w14:paraId="1BD490C9" w14:textId="77777777"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Zadavatel: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 </w:t>
            </w:r>
            <w:r w:rsidRPr="006F0703">
              <w:rPr>
                <w:bCs/>
                <w:szCs w:val="20"/>
              </w:rPr>
              <w:t xml:space="preserve"> Město Kostelec nad Orlicí</w:t>
            </w:r>
          </w:p>
          <w:p w14:paraId="44C32605" w14:textId="77777777"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Sídlo: </w:t>
            </w:r>
            <w:r w:rsidRPr="006F0703">
              <w:rPr>
                <w:bCs/>
                <w:szCs w:val="20"/>
              </w:rPr>
              <w:tab/>
            </w:r>
            <w:r w:rsidRPr="006F0703">
              <w:rPr>
                <w:bCs/>
                <w:szCs w:val="20"/>
              </w:rPr>
              <w:tab/>
            </w:r>
            <w:r w:rsidRPr="006F0703">
              <w:rPr>
                <w:bCs/>
                <w:szCs w:val="20"/>
              </w:rPr>
              <w:tab/>
              <w:t xml:space="preserve">           Palackého náměstí 38</w:t>
            </w:r>
          </w:p>
          <w:p w14:paraId="0D9664BD" w14:textId="77777777"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 </w:t>
            </w:r>
            <w:r>
              <w:rPr>
                <w:bCs/>
                <w:szCs w:val="20"/>
              </w:rPr>
              <w:t xml:space="preserve">                                                     </w:t>
            </w:r>
            <w:r w:rsidRPr="006F0703">
              <w:rPr>
                <w:bCs/>
                <w:szCs w:val="20"/>
              </w:rPr>
              <w:t xml:space="preserve">517 41 Kostelec nad Orlicí </w:t>
            </w:r>
          </w:p>
          <w:p w14:paraId="5DA34EBF" w14:textId="77777777"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IČ: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</w:t>
            </w:r>
            <w:r w:rsidR="006F0703">
              <w:rPr>
                <w:bCs/>
                <w:szCs w:val="20"/>
              </w:rPr>
              <w:t xml:space="preserve"> </w:t>
            </w:r>
            <w:r w:rsidR="006F0703" w:rsidRPr="006F0703">
              <w:rPr>
                <w:bCs/>
                <w:szCs w:val="20"/>
              </w:rPr>
              <w:t>00274968</w:t>
            </w:r>
          </w:p>
          <w:p w14:paraId="5D10D60B" w14:textId="77777777"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DIČ: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 </w:t>
            </w:r>
            <w:r w:rsidR="006F0703">
              <w:rPr>
                <w:bCs/>
                <w:szCs w:val="20"/>
              </w:rPr>
              <w:t xml:space="preserve"> </w:t>
            </w:r>
            <w:r w:rsidR="006F0703" w:rsidRPr="006F0703">
              <w:rPr>
                <w:bCs/>
                <w:szCs w:val="20"/>
              </w:rPr>
              <w:t>CZ 00274968</w:t>
            </w:r>
          </w:p>
          <w:p w14:paraId="69F049F9" w14:textId="77777777"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Bankovní spojení:  </w:t>
            </w:r>
            <w:r w:rsidRPr="006F0703">
              <w:rPr>
                <w:bCs/>
                <w:szCs w:val="20"/>
              </w:rPr>
              <w:tab/>
              <w:t xml:space="preserve">           27-1240074329/0800 ČS a.s.</w:t>
            </w:r>
          </w:p>
          <w:p w14:paraId="4252B777" w14:textId="77777777"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Jednající: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 František Kinský– starosta města</w:t>
            </w:r>
          </w:p>
          <w:p w14:paraId="7A551A2E" w14:textId="77777777" w:rsidR="006F0703" w:rsidRPr="006F0703" w:rsidRDefault="005A5663" w:rsidP="006F0703">
            <w:pPr>
              <w:spacing w:after="0"/>
              <w:rPr>
                <w:szCs w:val="20"/>
              </w:rPr>
            </w:pPr>
            <w:r>
              <w:rPr>
                <w:bCs/>
                <w:szCs w:val="20"/>
              </w:rPr>
              <w:t xml:space="preserve">Telefon: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+420 494 337 111</w:t>
            </w:r>
          </w:p>
        </w:tc>
      </w:tr>
      <w:tr w:rsidR="006F0703" w:rsidRPr="006F0703" w14:paraId="23BF5200" w14:textId="77777777" w:rsidTr="008C08BE">
        <w:trPr>
          <w:gridAfter w:val="1"/>
          <w:wAfter w:w="3237" w:type="dxa"/>
          <w:cantSplit/>
          <w:trHeight w:val="417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E02E56" w14:textId="77777777" w:rsidR="006F0703" w:rsidRPr="006F0703" w:rsidRDefault="005A5663" w:rsidP="005A5663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Účastník zadávacího řízení</w:t>
            </w:r>
            <w:r w:rsidR="006F0703" w:rsidRPr="006F0703">
              <w:rPr>
                <w:szCs w:val="20"/>
              </w:rPr>
              <w:t>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E72B6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14:paraId="1E635EF3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14:paraId="653E57E8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14:paraId="0B394FD5" w14:textId="77777777" w:rsidTr="006516D8">
        <w:trPr>
          <w:gridAfter w:val="1"/>
          <w:wAfter w:w="3237" w:type="dxa"/>
          <w:cantSplit/>
          <w:trHeight w:val="1002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B980FE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Sídlo/místo podnikání: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69CEA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14:paraId="3D0E9499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14:paraId="73679861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14:paraId="684DC988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14:paraId="44FA17E2" w14:textId="77777777" w:rsidTr="008C08BE">
        <w:trPr>
          <w:gridAfter w:val="1"/>
          <w:wAfter w:w="3237" w:type="dxa"/>
          <w:cantSplit/>
          <w:trHeight w:val="419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0B867A9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IČ: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D8A99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14:paraId="5E6ADF01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14:paraId="0DA309FF" w14:textId="77777777" w:rsidTr="008C08BE">
        <w:trPr>
          <w:gridAfter w:val="1"/>
          <w:wAfter w:w="3237" w:type="dxa"/>
          <w:cantSplit/>
          <w:trHeight w:val="414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730FDE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DIČ: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49E86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14:paraId="23B26395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14:paraId="6F366853" w14:textId="77777777" w:rsidTr="008C08BE">
        <w:trPr>
          <w:gridAfter w:val="1"/>
          <w:wAfter w:w="3237" w:type="dxa"/>
          <w:cantSplit/>
          <w:trHeight w:val="705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C33E53" w14:textId="77777777" w:rsidR="006F0703" w:rsidRPr="006F0703" w:rsidRDefault="006F0703" w:rsidP="00343C7A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 xml:space="preserve">Osoba oprávněná jednat jménem </w:t>
            </w:r>
            <w:r w:rsidR="00343C7A">
              <w:rPr>
                <w:szCs w:val="20"/>
              </w:rPr>
              <w:t>účastníka výběrového řízení: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AC2F4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14:paraId="0455EB74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14:paraId="24F7F0F5" w14:textId="77777777" w:rsidTr="008C08BE">
        <w:trPr>
          <w:gridAfter w:val="1"/>
          <w:wAfter w:w="3237" w:type="dxa"/>
          <w:cantSplit/>
          <w:trHeight w:val="410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54D3848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Telefon/fax/e-mail: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14:paraId="4E74ED02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14:paraId="76B5512C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14:paraId="24FC8D07" w14:textId="77777777" w:rsidTr="008C08BE">
        <w:trPr>
          <w:cantSplit/>
          <w:trHeight w:val="41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56E3B71A" w14:textId="77777777"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8F440F3" w14:textId="77777777"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Bez DPH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4D6CA8AE" w14:textId="77777777"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DPH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5C900588" w14:textId="77777777"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Včetně DPH</w:t>
            </w:r>
          </w:p>
        </w:tc>
        <w:tc>
          <w:tcPr>
            <w:tcW w:w="3237" w:type="dxa"/>
            <w:tcBorders>
              <w:left w:val="single" w:sz="12" w:space="0" w:color="auto"/>
            </w:tcBorders>
          </w:tcPr>
          <w:p w14:paraId="1C3128F2" w14:textId="77777777"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</w:tc>
      </w:tr>
      <w:tr w:rsidR="006F0703" w:rsidRPr="006F0703" w14:paraId="7B56E58D" w14:textId="77777777" w:rsidTr="008C08BE">
        <w:trPr>
          <w:gridAfter w:val="1"/>
          <w:wAfter w:w="3237" w:type="dxa"/>
          <w:cantSplit/>
          <w:trHeight w:val="41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07BB1977" w14:textId="17DB025E"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Nabídková cena</w:t>
            </w:r>
            <w:r w:rsidR="00365284">
              <w:rPr>
                <w:b/>
                <w:szCs w:val="20"/>
              </w:rPr>
              <w:t xml:space="preserve"> </w:t>
            </w:r>
            <w:r w:rsidR="00A749DC">
              <w:rPr>
                <w:b/>
                <w:szCs w:val="20"/>
              </w:rPr>
              <w:t>10</w:t>
            </w:r>
            <w:r w:rsidR="00365284">
              <w:rPr>
                <w:b/>
                <w:szCs w:val="20"/>
              </w:rPr>
              <w:t xml:space="preserve"> ks PC typ A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CCAE7E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A4EDD75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92A87F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365284" w:rsidRPr="006F0703" w14:paraId="364D0E40" w14:textId="77777777" w:rsidTr="008C08BE">
        <w:trPr>
          <w:gridAfter w:val="1"/>
          <w:wAfter w:w="3237" w:type="dxa"/>
          <w:cantSplit/>
          <w:trHeight w:val="41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FB1551F" w14:textId="6E6AF650" w:rsidR="00365284" w:rsidRPr="006F0703" w:rsidRDefault="00365284" w:rsidP="006F0703">
            <w:pPr>
              <w:spacing w:after="0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Nabídková cena </w:t>
            </w:r>
            <w:r w:rsidR="00A749DC">
              <w:rPr>
                <w:b/>
                <w:szCs w:val="20"/>
              </w:rPr>
              <w:t>10</w:t>
            </w:r>
            <w:r>
              <w:rPr>
                <w:b/>
                <w:szCs w:val="20"/>
              </w:rPr>
              <w:t xml:space="preserve"> ks kancelářský software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1B6CB0" w14:textId="77777777" w:rsidR="00365284" w:rsidRPr="006F0703" w:rsidRDefault="00365284" w:rsidP="006F0703">
            <w:pPr>
              <w:spacing w:after="0"/>
              <w:rPr>
                <w:szCs w:val="20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4258163" w14:textId="77777777" w:rsidR="00365284" w:rsidRPr="006F0703" w:rsidRDefault="00365284" w:rsidP="006F0703">
            <w:pPr>
              <w:spacing w:after="0"/>
              <w:rPr>
                <w:szCs w:val="20"/>
              </w:rPr>
            </w:pP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E1B0EB" w14:textId="77777777" w:rsidR="00365284" w:rsidRPr="006F0703" w:rsidRDefault="00365284" w:rsidP="006F0703">
            <w:pPr>
              <w:spacing w:after="0"/>
              <w:rPr>
                <w:szCs w:val="20"/>
              </w:rPr>
            </w:pPr>
          </w:p>
        </w:tc>
      </w:tr>
      <w:tr w:rsidR="00365284" w:rsidRPr="006F0703" w14:paraId="6DBF35B7" w14:textId="77777777" w:rsidTr="008C08BE">
        <w:trPr>
          <w:gridAfter w:val="1"/>
          <w:wAfter w:w="3237" w:type="dxa"/>
          <w:cantSplit/>
          <w:trHeight w:val="41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5286FC9" w14:textId="77777777" w:rsidR="00365284" w:rsidRPr="006F0703" w:rsidRDefault="00365284" w:rsidP="006F0703">
            <w:pPr>
              <w:spacing w:after="0"/>
              <w:rPr>
                <w:b/>
                <w:szCs w:val="20"/>
              </w:rPr>
            </w:pPr>
            <w:r>
              <w:rPr>
                <w:b/>
                <w:szCs w:val="20"/>
              </w:rPr>
              <w:t>Celková cena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555740" w14:textId="77777777" w:rsidR="00365284" w:rsidRPr="006F0703" w:rsidRDefault="00365284" w:rsidP="006F0703">
            <w:pPr>
              <w:spacing w:after="0"/>
              <w:rPr>
                <w:szCs w:val="20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400F4EF" w14:textId="77777777" w:rsidR="00365284" w:rsidRPr="006F0703" w:rsidRDefault="00365284" w:rsidP="006F0703">
            <w:pPr>
              <w:spacing w:after="0"/>
              <w:rPr>
                <w:szCs w:val="20"/>
              </w:rPr>
            </w:pP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3C167FD" w14:textId="77777777" w:rsidR="00365284" w:rsidRPr="006F0703" w:rsidRDefault="00365284" w:rsidP="006F0703">
            <w:pPr>
              <w:spacing w:after="0"/>
              <w:rPr>
                <w:szCs w:val="20"/>
              </w:rPr>
            </w:pPr>
          </w:p>
        </w:tc>
      </w:tr>
    </w:tbl>
    <w:p w14:paraId="5B7CA165" w14:textId="77777777" w:rsidR="00365284" w:rsidRDefault="00365284" w:rsidP="006F0703">
      <w:pPr>
        <w:spacing w:after="0"/>
        <w:rPr>
          <w:b/>
          <w:bCs/>
          <w:szCs w:val="20"/>
        </w:rPr>
      </w:pPr>
    </w:p>
    <w:p w14:paraId="57487988" w14:textId="77777777" w:rsidR="006F0703" w:rsidRPr="006F0703" w:rsidRDefault="006F0703" w:rsidP="006F0703">
      <w:pPr>
        <w:spacing w:after="0"/>
        <w:rPr>
          <w:b/>
          <w:bCs/>
          <w:szCs w:val="20"/>
        </w:rPr>
      </w:pPr>
      <w:r w:rsidRPr="006F0703">
        <w:rPr>
          <w:b/>
          <w:bCs/>
          <w:szCs w:val="20"/>
        </w:rPr>
        <w:t>Prohlašuji, že jsem nabídkou vázán po celou dobu zadávací lhůty.</w:t>
      </w:r>
    </w:p>
    <w:p w14:paraId="126B2815" w14:textId="77777777" w:rsidR="006F0703" w:rsidRPr="006F0703" w:rsidRDefault="006F0703" w:rsidP="006F0703">
      <w:pPr>
        <w:spacing w:after="0"/>
        <w:rPr>
          <w:b/>
          <w:bCs/>
          <w:szCs w:val="20"/>
        </w:rPr>
      </w:pPr>
      <w:r w:rsidRPr="006F0703">
        <w:rPr>
          <w:b/>
          <w:bCs/>
          <w:szCs w:val="20"/>
        </w:rPr>
        <w:t>V …...........................dne …..................</w:t>
      </w:r>
    </w:p>
    <w:p w14:paraId="33ED60A8" w14:textId="77777777" w:rsidR="006F0703" w:rsidRPr="006F0703" w:rsidRDefault="006F0703" w:rsidP="006F0703">
      <w:pPr>
        <w:spacing w:after="0"/>
        <w:rPr>
          <w:b/>
          <w:bCs/>
          <w:szCs w:val="20"/>
        </w:rPr>
      </w:pPr>
    </w:p>
    <w:p w14:paraId="34A1DB42" w14:textId="77777777" w:rsidR="006F0703" w:rsidRPr="006F0703" w:rsidRDefault="006F0703" w:rsidP="006F0703">
      <w:pPr>
        <w:spacing w:after="0"/>
        <w:rPr>
          <w:b/>
          <w:bCs/>
          <w:szCs w:val="20"/>
        </w:rPr>
      </w:pPr>
    </w:p>
    <w:p w14:paraId="40653EBB" w14:textId="77777777" w:rsidR="006F0703" w:rsidRPr="006F0703" w:rsidRDefault="006F0703" w:rsidP="006F0703">
      <w:pPr>
        <w:spacing w:after="0"/>
        <w:rPr>
          <w:b/>
          <w:bCs/>
          <w:szCs w:val="20"/>
        </w:rPr>
      </w:pPr>
    </w:p>
    <w:p w14:paraId="072457EA" w14:textId="77777777" w:rsidR="006F0703" w:rsidRPr="006F0703" w:rsidRDefault="006F0703" w:rsidP="006F0703">
      <w:pPr>
        <w:spacing w:after="0"/>
        <w:rPr>
          <w:szCs w:val="20"/>
        </w:rPr>
      </w:pPr>
      <w:r w:rsidRPr="006F0703">
        <w:rPr>
          <w:b/>
          <w:bCs/>
          <w:szCs w:val="20"/>
        </w:rPr>
        <w:t>Podpis……………………………………</w:t>
      </w:r>
    </w:p>
    <w:p w14:paraId="184D6688" w14:textId="77777777" w:rsidR="006F0703" w:rsidRPr="006F0703" w:rsidRDefault="006F0703" w:rsidP="006F0703">
      <w:pPr>
        <w:spacing w:after="0"/>
        <w:rPr>
          <w:szCs w:val="20"/>
        </w:rPr>
      </w:pPr>
    </w:p>
    <w:p w14:paraId="6C631D8F" w14:textId="77777777" w:rsidR="00703135" w:rsidRPr="006F0703" w:rsidRDefault="00703135" w:rsidP="006F0703">
      <w:pPr>
        <w:spacing w:after="0"/>
        <w:rPr>
          <w:szCs w:val="20"/>
        </w:rPr>
      </w:pPr>
    </w:p>
    <w:sectPr w:rsidR="00703135" w:rsidRPr="006F0703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BB5B7" w14:textId="77777777" w:rsidR="00BE68FF" w:rsidRDefault="00BE68FF" w:rsidP="00FB3D69">
      <w:pPr>
        <w:spacing w:after="0" w:line="240" w:lineRule="auto"/>
      </w:pPr>
      <w:r>
        <w:separator/>
      </w:r>
    </w:p>
    <w:p w14:paraId="02F717CF" w14:textId="77777777" w:rsidR="00BE68FF" w:rsidRDefault="00BE68FF"/>
  </w:endnote>
  <w:endnote w:type="continuationSeparator" w:id="0">
    <w:p w14:paraId="5EE4B613" w14:textId="77777777" w:rsidR="00BE68FF" w:rsidRDefault="00BE68FF" w:rsidP="00FB3D69">
      <w:pPr>
        <w:spacing w:after="0" w:line="240" w:lineRule="auto"/>
      </w:pPr>
      <w:r>
        <w:continuationSeparator/>
      </w:r>
    </w:p>
    <w:p w14:paraId="0729DDB5" w14:textId="77777777"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B7665" w14:textId="77777777"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0D1EA0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0D1EA0" w:rsidRPr="00AE6E1D">
      <w:rPr>
        <w:sz w:val="18"/>
        <w:szCs w:val="20"/>
      </w:rPr>
      <w:fldChar w:fldCharType="separate"/>
    </w:r>
    <w:r w:rsidR="009F3EE9">
      <w:rPr>
        <w:noProof/>
        <w:sz w:val="18"/>
        <w:szCs w:val="20"/>
      </w:rPr>
      <w:t>1</w:t>
    </w:r>
    <w:r w:rsidR="000D1EA0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r w:rsidR="00504ED6">
      <w:rPr>
        <w:noProof/>
        <w:sz w:val="18"/>
        <w:szCs w:val="20"/>
      </w:rPr>
      <w:fldChar w:fldCharType="begin"/>
    </w:r>
    <w:r w:rsidR="00504ED6">
      <w:rPr>
        <w:noProof/>
        <w:sz w:val="18"/>
        <w:szCs w:val="20"/>
      </w:rPr>
      <w:instrText xml:space="preserve"> NUMPAGES   \* MERGEFORMAT </w:instrText>
    </w:r>
    <w:r w:rsidR="00504ED6">
      <w:rPr>
        <w:noProof/>
        <w:sz w:val="18"/>
        <w:szCs w:val="20"/>
      </w:rPr>
      <w:fldChar w:fldCharType="separate"/>
    </w:r>
    <w:r w:rsidR="009F3EE9" w:rsidRPr="009F3EE9">
      <w:rPr>
        <w:noProof/>
        <w:sz w:val="18"/>
        <w:szCs w:val="20"/>
      </w:rPr>
      <w:t>1</w:t>
    </w:r>
    <w:r w:rsidR="00504ED6">
      <w:rPr>
        <w:noProof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1F2F5" w14:textId="77777777" w:rsidR="00BE68FF" w:rsidRDefault="00BE68FF" w:rsidP="00FB3D69">
      <w:pPr>
        <w:spacing w:after="0" w:line="240" w:lineRule="auto"/>
      </w:pPr>
      <w:r>
        <w:separator/>
      </w:r>
    </w:p>
    <w:p w14:paraId="7B826C27" w14:textId="77777777" w:rsidR="00BE68FF" w:rsidRDefault="00BE68FF"/>
  </w:footnote>
  <w:footnote w:type="continuationSeparator" w:id="0">
    <w:p w14:paraId="1537660D" w14:textId="77777777" w:rsidR="00BE68FF" w:rsidRDefault="00BE68FF" w:rsidP="00FB3D69">
      <w:pPr>
        <w:spacing w:after="0" w:line="240" w:lineRule="auto"/>
      </w:pPr>
      <w:r>
        <w:continuationSeparator/>
      </w:r>
    </w:p>
    <w:p w14:paraId="0952B9D2" w14:textId="77777777"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D4723" w14:textId="77777777" w:rsidR="00BE68FF" w:rsidRPr="00DE4893" w:rsidRDefault="006F0703" w:rsidP="006F0703">
    <w:pPr>
      <w:pStyle w:val="Zhlav"/>
      <w:tabs>
        <w:tab w:val="left" w:pos="322"/>
      </w:tabs>
      <w:rPr>
        <w:sz w:val="72"/>
        <w:szCs w:val="64"/>
      </w:rPr>
    </w:pPr>
    <w:r>
      <w:rPr>
        <w:sz w:val="72"/>
        <w:szCs w:val="64"/>
      </w:rPr>
      <w:tab/>
    </w:r>
    <w:r>
      <w:rPr>
        <w:sz w:val="20"/>
        <w:szCs w:val="20"/>
      </w:rPr>
      <w:t xml:space="preserve">Příloha č. </w:t>
    </w:r>
    <w:r w:rsidR="002B734D">
      <w:rPr>
        <w:sz w:val="20"/>
        <w:szCs w:val="20"/>
      </w:rPr>
      <w:t>3</w:t>
    </w:r>
    <w:r>
      <w:rPr>
        <w:sz w:val="72"/>
        <w:szCs w:val="6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5"/>
  </w:num>
  <w:num w:numId="4">
    <w:abstractNumId w:val="9"/>
  </w:num>
  <w:num w:numId="5">
    <w:abstractNumId w:val="17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3"/>
  </w:num>
  <w:num w:numId="11">
    <w:abstractNumId w:val="12"/>
  </w:num>
  <w:num w:numId="12">
    <w:abstractNumId w:val="8"/>
  </w:num>
  <w:num w:numId="13">
    <w:abstractNumId w:val="10"/>
  </w:num>
  <w:num w:numId="14">
    <w:abstractNumId w:val="11"/>
  </w:num>
  <w:num w:numId="15">
    <w:abstractNumId w:val="7"/>
  </w:num>
  <w:num w:numId="16">
    <w:abstractNumId w:val="16"/>
  </w:num>
  <w:num w:numId="17">
    <w:abstractNumId w:val="3"/>
  </w:num>
  <w:num w:numId="18">
    <w:abstractNumId w:val="1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113FA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D1EA0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30F7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B734D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2380E"/>
    <w:rsid w:val="003342A8"/>
    <w:rsid w:val="00336391"/>
    <w:rsid w:val="003400E9"/>
    <w:rsid w:val="00341FA6"/>
    <w:rsid w:val="00342198"/>
    <w:rsid w:val="00343C7A"/>
    <w:rsid w:val="003442AC"/>
    <w:rsid w:val="00345FDD"/>
    <w:rsid w:val="00363B43"/>
    <w:rsid w:val="00365284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001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04ED6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A5663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16D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4EBB"/>
    <w:rsid w:val="00856305"/>
    <w:rsid w:val="00860220"/>
    <w:rsid w:val="0087112B"/>
    <w:rsid w:val="008737EF"/>
    <w:rsid w:val="00882748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8621C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3EE9"/>
    <w:rsid w:val="009F7F18"/>
    <w:rsid w:val="00A04745"/>
    <w:rsid w:val="00A078F0"/>
    <w:rsid w:val="00A07F70"/>
    <w:rsid w:val="00A12F3D"/>
    <w:rsid w:val="00A16A0A"/>
    <w:rsid w:val="00A204C0"/>
    <w:rsid w:val="00A254C4"/>
    <w:rsid w:val="00A2760B"/>
    <w:rsid w:val="00A329BE"/>
    <w:rsid w:val="00A44E5E"/>
    <w:rsid w:val="00A50166"/>
    <w:rsid w:val="00A60DB2"/>
    <w:rsid w:val="00A64229"/>
    <w:rsid w:val="00A70F98"/>
    <w:rsid w:val="00A749DC"/>
    <w:rsid w:val="00A75105"/>
    <w:rsid w:val="00A84ED2"/>
    <w:rsid w:val="00A95477"/>
    <w:rsid w:val="00AA5C9C"/>
    <w:rsid w:val="00AA6C50"/>
    <w:rsid w:val="00AB426F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2700"/>
    <w:rsid w:val="00C65094"/>
    <w:rsid w:val="00C66756"/>
    <w:rsid w:val="00C71894"/>
    <w:rsid w:val="00C71EA8"/>
    <w:rsid w:val="00C73173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6347C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3192CC1"/>
  <w15:docId w15:val="{B7C1A5E8-65F3-437D-B6F9-5E9D30F1D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93BCF3-279D-43C6-AA84-220A8E0B5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5</cp:revision>
  <cp:lastPrinted>2016-05-06T05:52:00Z</cp:lastPrinted>
  <dcterms:created xsi:type="dcterms:W3CDTF">2019-03-01T09:57:00Z</dcterms:created>
  <dcterms:modified xsi:type="dcterms:W3CDTF">2021-05-12T08:09:00Z</dcterms:modified>
</cp:coreProperties>
</file>